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462DFD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547B3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E3678C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A55FEC1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3678C">
        <w:rPr>
          <w:rFonts w:ascii="Times New Roman" w:hAnsi="Times New Roman" w:cs="Times New Roman"/>
          <w:sz w:val="24"/>
          <w:szCs w:val="24"/>
          <w:lang w:val="lt-LT"/>
        </w:rPr>
        <w:t>lapkričio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66B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E3678C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</w:t>
      </w:r>
      <w:bookmarkStart w:id="0" w:name="_GoBack"/>
      <w:bookmarkEnd w:id="0"/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C922AC3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E3678C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4B4A0E8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641EA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9485" w14:textId="77777777" w:rsidR="00216803" w:rsidRDefault="00216803" w:rsidP="0087691B">
      <w:pPr>
        <w:spacing w:after="0" w:line="240" w:lineRule="auto"/>
      </w:pPr>
      <w:r>
        <w:separator/>
      </w:r>
    </w:p>
  </w:endnote>
  <w:endnote w:type="continuationSeparator" w:id="0">
    <w:p w14:paraId="23CD1A0B" w14:textId="77777777" w:rsidR="00216803" w:rsidRDefault="00216803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35091" w14:textId="77777777" w:rsidR="00216803" w:rsidRDefault="00216803" w:rsidP="0087691B">
      <w:pPr>
        <w:spacing w:after="0" w:line="240" w:lineRule="auto"/>
      </w:pPr>
      <w:r>
        <w:separator/>
      </w:r>
    </w:p>
  </w:footnote>
  <w:footnote w:type="continuationSeparator" w:id="0">
    <w:p w14:paraId="34553F28" w14:textId="77777777" w:rsidR="00216803" w:rsidRDefault="00216803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16803"/>
    <w:rsid w:val="00231B4F"/>
    <w:rsid w:val="00252C33"/>
    <w:rsid w:val="00277491"/>
    <w:rsid w:val="002A4805"/>
    <w:rsid w:val="002E4859"/>
    <w:rsid w:val="002F17CE"/>
    <w:rsid w:val="00302E1F"/>
    <w:rsid w:val="003333C7"/>
    <w:rsid w:val="003F56F8"/>
    <w:rsid w:val="004464B6"/>
    <w:rsid w:val="004814DE"/>
    <w:rsid w:val="00482DEC"/>
    <w:rsid w:val="004976B7"/>
    <w:rsid w:val="004A7CB3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D21395"/>
    <w:rsid w:val="00D35E60"/>
    <w:rsid w:val="00D96AD0"/>
    <w:rsid w:val="00DA13C5"/>
    <w:rsid w:val="00DF3397"/>
    <w:rsid w:val="00E25722"/>
    <w:rsid w:val="00E3678C"/>
    <w:rsid w:val="00E45CD7"/>
    <w:rsid w:val="00E5739C"/>
    <w:rsid w:val="00E639B5"/>
    <w:rsid w:val="00E64BBE"/>
    <w:rsid w:val="00E71456"/>
    <w:rsid w:val="00EB2D39"/>
    <w:rsid w:val="00EE3B8D"/>
    <w:rsid w:val="00EF58B4"/>
    <w:rsid w:val="00F171A0"/>
    <w:rsid w:val="00F44BD6"/>
    <w:rsid w:val="00F67582"/>
    <w:rsid w:val="00F90513"/>
    <w:rsid w:val="00F97AD9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3014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PC31</cp:lastModifiedBy>
  <dcterms:modified xsi:type="dcterms:W3CDTF">2024-11-15T08:17:00Z</dcterms:modified>
  <cp:revision>5</cp:revision>
</cp:coreProperties>
</file>