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564E58E3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524B4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D524B4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8641B92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balandž</w:t>
      </w:r>
      <w:r w:rsidR="00E3678C">
        <w:rPr>
          <w:rFonts w:ascii="Times New Roman" w:hAnsi="Times New Roman" w:cs="Times New Roman"/>
          <w:sz w:val="24"/>
          <w:szCs w:val="24"/>
          <w:lang w:val="lt-LT"/>
        </w:rPr>
        <w:t>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28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47DA229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D524B4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37D241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335ADDC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524B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665A2" w14:textId="77777777" w:rsidR="00FC5DED" w:rsidRDefault="00FC5DED" w:rsidP="0087691B">
      <w:pPr>
        <w:spacing w:after="0" w:line="240" w:lineRule="auto"/>
      </w:pPr>
      <w:r>
        <w:separator/>
      </w:r>
    </w:p>
  </w:endnote>
  <w:endnote w:type="continuationSeparator" w:id="0">
    <w:p w14:paraId="6B65527A" w14:textId="77777777" w:rsidR="00FC5DED" w:rsidRDefault="00FC5DED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22C3" w14:textId="77777777" w:rsidR="00FC5DED" w:rsidRDefault="00FC5DED" w:rsidP="0087691B">
      <w:pPr>
        <w:spacing w:after="0" w:line="240" w:lineRule="auto"/>
      </w:pPr>
      <w:r>
        <w:separator/>
      </w:r>
    </w:p>
  </w:footnote>
  <w:footnote w:type="continuationSeparator" w:id="0">
    <w:p w14:paraId="08C8F755" w14:textId="77777777" w:rsidR="00FC5DED" w:rsidRDefault="00FC5DED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468287">
    <w:abstractNumId w:val="11"/>
  </w:num>
  <w:num w:numId="2" w16cid:durableId="1813058652">
    <w:abstractNumId w:val="6"/>
  </w:num>
  <w:num w:numId="3" w16cid:durableId="235937476">
    <w:abstractNumId w:val="0"/>
  </w:num>
  <w:num w:numId="4" w16cid:durableId="1100757034">
    <w:abstractNumId w:val="1"/>
  </w:num>
  <w:num w:numId="5" w16cid:durableId="2051105038">
    <w:abstractNumId w:val="2"/>
  </w:num>
  <w:num w:numId="6" w16cid:durableId="642076051">
    <w:abstractNumId w:val="3"/>
  </w:num>
  <w:num w:numId="7" w16cid:durableId="1279214354">
    <w:abstractNumId w:val="4"/>
  </w:num>
  <w:num w:numId="8" w16cid:durableId="286860039">
    <w:abstractNumId w:val="7"/>
  </w:num>
  <w:num w:numId="9" w16cid:durableId="775176122">
    <w:abstractNumId w:val="8"/>
  </w:num>
  <w:num w:numId="10" w16cid:durableId="913395703">
    <w:abstractNumId w:val="5"/>
  </w:num>
  <w:num w:numId="11" w16cid:durableId="710807604">
    <w:abstractNumId w:val="10"/>
  </w:num>
  <w:num w:numId="12" w16cid:durableId="649944289">
    <w:abstractNumId w:val="12"/>
  </w:num>
  <w:num w:numId="13" w16cid:durableId="2068800008">
    <w:abstractNumId w:val="13"/>
  </w:num>
  <w:num w:numId="14" w16cid:durableId="895824400">
    <w:abstractNumId w:val="15"/>
  </w:num>
  <w:num w:numId="15" w16cid:durableId="157694252">
    <w:abstractNumId w:val="14"/>
  </w:num>
  <w:num w:numId="16" w16cid:durableId="626132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16803"/>
    <w:rsid w:val="00231B4F"/>
    <w:rsid w:val="00252C33"/>
    <w:rsid w:val="00277491"/>
    <w:rsid w:val="002843CD"/>
    <w:rsid w:val="002A4805"/>
    <w:rsid w:val="002E4859"/>
    <w:rsid w:val="002F17CE"/>
    <w:rsid w:val="00302E1F"/>
    <w:rsid w:val="003333C7"/>
    <w:rsid w:val="003F56F8"/>
    <w:rsid w:val="004464B6"/>
    <w:rsid w:val="004814DE"/>
    <w:rsid w:val="00482DEC"/>
    <w:rsid w:val="004976B7"/>
    <w:rsid w:val="004A7CB3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D21395"/>
    <w:rsid w:val="00D35E60"/>
    <w:rsid w:val="00D524B4"/>
    <w:rsid w:val="00D96AD0"/>
    <w:rsid w:val="00DA13C5"/>
    <w:rsid w:val="00DF3397"/>
    <w:rsid w:val="00E25722"/>
    <w:rsid w:val="00E3678C"/>
    <w:rsid w:val="00E45CD7"/>
    <w:rsid w:val="00E5739C"/>
    <w:rsid w:val="00E639B5"/>
    <w:rsid w:val="00E64BBE"/>
    <w:rsid w:val="00E71456"/>
    <w:rsid w:val="00EB2D39"/>
    <w:rsid w:val="00EE3B8D"/>
    <w:rsid w:val="00EF58B4"/>
    <w:rsid w:val="00F171A0"/>
    <w:rsid w:val="00F44BD6"/>
    <w:rsid w:val="00F67582"/>
    <w:rsid w:val="00F90513"/>
    <w:rsid w:val="00F97AD9"/>
    <w:rsid w:val="00FA3398"/>
    <w:rsid w:val="00FC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Admin SAC</cp:lastModifiedBy>
  <dcterms:modified xsi:type="dcterms:W3CDTF">2025-04-28T12:26:00Z</dcterms:modified>
  <cp:revision>6</cp:revision>
</cp:coreProperties>
</file>